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18EF46A4"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POST/DYS/OR/OZ/</w:t>
      </w:r>
      <w:r w:rsidR="008351C1" w:rsidRPr="008351C1">
        <w:rPr>
          <w:rFonts w:cs="Calibri"/>
          <w:caps/>
          <w:color w:val="auto"/>
          <w:kern w:val="28"/>
        </w:rPr>
        <w:t>01830</w:t>
      </w:r>
      <w:bookmarkStart w:id="5" w:name="_GoBack"/>
      <w:bookmarkEnd w:id="5"/>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2195BB22"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B87E52" w:rsidRPr="00B87E52">
        <w:rPr>
          <w:rFonts w:ascii="Calibri" w:hAnsi="Calibri" w:cs="Arial"/>
          <w:b/>
          <w:i/>
          <w:snapToGrid w:val="0"/>
          <w:color w:val="000000"/>
          <w:sz w:val="22"/>
          <w:szCs w:val="22"/>
        </w:rPr>
        <w:t>Budowa przyłączy kablowych SN/</w:t>
      </w:r>
      <w:proofErr w:type="spellStart"/>
      <w:r w:rsidR="00B87E52" w:rsidRPr="00B87E52">
        <w:rPr>
          <w:rFonts w:ascii="Calibri" w:hAnsi="Calibri" w:cs="Arial"/>
          <w:b/>
          <w:i/>
          <w:snapToGrid w:val="0"/>
          <w:color w:val="000000"/>
          <w:sz w:val="22"/>
          <w:szCs w:val="22"/>
        </w:rPr>
        <w:t>nN</w:t>
      </w:r>
      <w:proofErr w:type="spellEnd"/>
      <w:r w:rsidR="00B87E52" w:rsidRPr="00B87E52">
        <w:rPr>
          <w:rFonts w:ascii="Calibri" w:hAnsi="Calibri" w:cs="Arial"/>
          <w:b/>
          <w:i/>
          <w:snapToGrid w:val="0"/>
          <w:color w:val="000000"/>
          <w:sz w:val="22"/>
          <w:szCs w:val="22"/>
        </w:rPr>
        <w:t xml:space="preserve"> na terenie Rejonu Energetycznego Rzeszów – Rzeszów (ul. Sieciecha) - 1 część</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0838BB0E"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06047" w14:textId="77777777" w:rsidR="002C7646" w:rsidRDefault="002C7646" w:rsidP="004A302B">
      <w:pPr>
        <w:spacing w:line="240" w:lineRule="auto"/>
      </w:pPr>
      <w:r>
        <w:separator/>
      </w:r>
    </w:p>
  </w:endnote>
  <w:endnote w:type="continuationSeparator" w:id="0">
    <w:p w14:paraId="18E52A2D" w14:textId="77777777" w:rsidR="002C7646" w:rsidRDefault="002C764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2C2F306A"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8351C1">
      <w:rPr>
        <w:bCs/>
        <w:noProof/>
        <w:sz w:val="16"/>
        <w:szCs w:val="16"/>
      </w:rPr>
      <w:t>3</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8351C1">
      <w:rPr>
        <w:bCs/>
        <w:noProof/>
        <w:sz w:val="16"/>
        <w:szCs w:val="16"/>
      </w:rPr>
      <w:t>3</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0A6B8" w14:textId="77777777" w:rsidR="002C7646" w:rsidRDefault="002C7646" w:rsidP="004A302B">
      <w:pPr>
        <w:spacing w:line="240" w:lineRule="auto"/>
      </w:pPr>
      <w:r>
        <w:separator/>
      </w:r>
    </w:p>
  </w:footnote>
  <w:footnote w:type="continuationSeparator" w:id="0">
    <w:p w14:paraId="37AFED06" w14:textId="77777777" w:rsidR="002C7646" w:rsidRDefault="002C7646"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51C1"/>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87E52"/>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POST/DYS/OR/OZ/01830/2025                         </dmsv2SWPP2ObjectNumber>
    <dmsv2SWPP2SumMD5 xmlns="http://schemas.microsoft.com/sharepoint/v3">5c95168fad029a9e067074dd7dbee02e</dmsv2SWPP2SumMD5>
    <dmsv2BaseMoved xmlns="http://schemas.microsoft.com/sharepoint/v3">false</dmsv2BaseMoved>
    <dmsv2BaseIsSensitive xmlns="http://schemas.microsoft.com/sharepoint/v3">true</dmsv2BaseIsSensitive>
    <dmsv2SWPP2IDSWPP2 xmlns="http://schemas.microsoft.com/sharepoint/v3">680674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22441164</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M37YNRNYPV7A-523317178-31685</_dlc_DocId>
    <_dlc_DocIdUrl xmlns="a19cb1c7-c5c7-46d4-85ae-d83685407bba">
      <Url>https://swpp2.dms.gkpge.pl/sites/37/_layouts/15/DocIdRedir.aspx?ID=M37YNRNYPV7A-523317178-31685</Url>
      <Description>M37YNRNYPV7A-523317178-31685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654ECB7-3860-45B5-A423-7AF2991FB4E1}">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8E933C8-09CA-4549-B745-233A8E97A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9BEBAC33-7A25-4F5F-9355-60E95B03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1366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3</cp:revision>
  <cp:lastPrinted>2020-02-27T07:25:00Z</cp:lastPrinted>
  <dcterms:created xsi:type="dcterms:W3CDTF">2025-05-13T08:30:00Z</dcterms:created>
  <dcterms:modified xsi:type="dcterms:W3CDTF">2025-05-15T10:23:00Z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eeeb4e40-20dd-4d5c-b162-f7474d8a7513</vt:lpwstr>
  </property>
</Properties>
</file>